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1888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16F0F1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14:paraId="1CA3993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3A85F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3681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22DBB83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7F7F530C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2A1F7FB" w14:textId="77777777"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</w:p>
    <w:p w14:paraId="2AB34581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410F0F" w:rsidRPr="00410F0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</w:t>
      </w:r>
      <w:r w:rsidR="00276838"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</w:t>
      </w:r>
      <w:r w:rsidR="00276838"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3A7E403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872CD2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55A7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DB4B8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BEDA03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628F2FE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FEC1E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61ADA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4EFD3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54E6E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14:paraId="422AB6B5" w14:textId="7D41719A"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8E3B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26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14:paraId="7BB01D95" w14:textId="77777777"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BE98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CEB629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33418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65DB3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898B57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57644D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53B9EF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B4EE9D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6D8AE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75FFA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DCA35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7266D8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5E02F1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AFE7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D80D9CC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30344A" w14:textId="77777777"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52B1C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E7C0B2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7C46615" w14:textId="77777777"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48CECCD" w14:textId="77777777"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14:paraId="3BBF9A7F" w14:textId="52B0171B" w:rsidR="00784F6C" w:rsidRPr="008E3BF6" w:rsidRDefault="001E52C4" w:rsidP="008E3BF6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</w:t>
      </w:r>
      <w:r w:rsidR="008E3BF6">
        <w:rPr>
          <w:rFonts w:ascii="Times New Roman" w:eastAsia="Times New Roman" w:hAnsi="Times New Roman" w:cs="Times New Roman"/>
          <w:b/>
          <w:color w:val="auto"/>
          <w:lang w:bidi="ar-SA"/>
        </w:rPr>
        <w:t>ю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8E3BF6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ю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B36E55"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».</w:t>
      </w:r>
    </w:p>
    <w:p w14:paraId="4096D912" w14:textId="217A9105"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указанной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 профессиональной образовательной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761266B2" w14:textId="77777777"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08082360" w14:textId="361F474E" w:rsidR="00D46F6C" w:rsidRPr="008E3BF6" w:rsidRDefault="0008245B" w:rsidP="008E3BF6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ей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ы р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усского языка и культуры речи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016FDD">
        <w:t xml:space="preserve"> </w:t>
      </w:r>
    </w:p>
    <w:p w14:paraId="051D1157" w14:textId="77777777"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05455ED3" w14:textId="68FF400B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2348D57E" w14:textId="77777777" w:rsidR="008E3BF6" w:rsidRDefault="008E3BF6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0BBBB44D" w14:textId="77777777" w:rsidR="008E3BF6" w:rsidRDefault="008E3BF6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br w:type="page"/>
      </w:r>
    </w:p>
    <w:p w14:paraId="5153665F" w14:textId="3C33010A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49"/>
        <w:gridCol w:w="2068"/>
        <w:gridCol w:w="1836"/>
        <w:gridCol w:w="1941"/>
        <w:gridCol w:w="1551"/>
      </w:tblGrid>
      <w:tr w:rsidR="00255F1F" w:rsidRPr="004633C2" w14:paraId="1FCA18C1" w14:textId="77777777" w:rsidTr="00255F1F">
        <w:tc>
          <w:tcPr>
            <w:tcW w:w="1947" w:type="dxa"/>
          </w:tcPr>
          <w:p w14:paraId="078B1A5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14:paraId="7E7D33B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14:paraId="24351C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14:paraId="2487464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14:paraId="749F569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C012255" w14:textId="77777777" w:rsidTr="00B36E55">
        <w:tc>
          <w:tcPr>
            <w:tcW w:w="9345" w:type="dxa"/>
            <w:gridSpan w:val="5"/>
          </w:tcPr>
          <w:p w14:paraId="2724709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14:paraId="2FE6921C" w14:textId="77777777" w:rsidTr="00255F1F">
        <w:tc>
          <w:tcPr>
            <w:tcW w:w="1947" w:type="dxa"/>
          </w:tcPr>
          <w:p w14:paraId="128EF4E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11568D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14:paraId="40768F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14:paraId="1F613A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00FF994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14:paraId="3B6647EF" w14:textId="77777777" w:rsidTr="00B36E55">
        <w:tc>
          <w:tcPr>
            <w:tcW w:w="9345" w:type="dxa"/>
            <w:gridSpan w:val="5"/>
          </w:tcPr>
          <w:p w14:paraId="3B80130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14:paraId="0449E3CF" w14:textId="77777777" w:rsidTr="00255F1F">
        <w:tc>
          <w:tcPr>
            <w:tcW w:w="1947" w:type="dxa"/>
          </w:tcPr>
          <w:p w14:paraId="5DE280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556C79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3D7FD5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6C2A15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14:paraId="2588985D" w14:textId="77777777"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363F5345" w14:textId="77777777" w:rsidTr="00255F1F">
        <w:tc>
          <w:tcPr>
            <w:tcW w:w="1947" w:type="dxa"/>
          </w:tcPr>
          <w:p w14:paraId="21B51C4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3C0A530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14:paraId="731F93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14:paraId="1D582D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AD4F171" w14:textId="77777777"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14:paraId="2573D6B8" w14:textId="77777777" w:rsidTr="00B36E55">
        <w:tc>
          <w:tcPr>
            <w:tcW w:w="9345" w:type="dxa"/>
            <w:gridSpan w:val="5"/>
          </w:tcPr>
          <w:p w14:paraId="366A420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14:paraId="1FEE7DA2" w14:textId="77777777" w:rsidTr="00255F1F">
        <w:tc>
          <w:tcPr>
            <w:tcW w:w="1947" w:type="dxa"/>
          </w:tcPr>
          <w:p w14:paraId="680111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0C1AB7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14:paraId="780EC3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14:paraId="696966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B7EF0F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118668B" w14:textId="77777777" w:rsidTr="00B36E55">
        <w:tc>
          <w:tcPr>
            <w:tcW w:w="9345" w:type="dxa"/>
            <w:gridSpan w:val="5"/>
          </w:tcPr>
          <w:p w14:paraId="1B56842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14:paraId="004E86A1" w14:textId="77777777" w:rsidTr="00255F1F">
        <w:tc>
          <w:tcPr>
            <w:tcW w:w="1947" w:type="dxa"/>
          </w:tcPr>
          <w:p w14:paraId="0022B9F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14:paraId="4F4405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14:paraId="7F82AD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14:paraId="535621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A43A64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C9413C6" w14:textId="77777777" w:rsidTr="00B36E55">
        <w:tc>
          <w:tcPr>
            <w:tcW w:w="9345" w:type="dxa"/>
            <w:gridSpan w:val="5"/>
          </w:tcPr>
          <w:p w14:paraId="5F8F6EA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14:paraId="04051D52" w14:textId="77777777" w:rsidTr="00255F1F">
        <w:tc>
          <w:tcPr>
            <w:tcW w:w="1947" w:type="dxa"/>
          </w:tcPr>
          <w:p w14:paraId="77C749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3357D0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4ADE28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47BD237C" w14:textId="77777777"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3E071C25" w14:textId="77777777"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14:paraId="31CF97F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C9B340E" w14:textId="77777777" w:rsidTr="00B36E55">
        <w:tc>
          <w:tcPr>
            <w:tcW w:w="9345" w:type="dxa"/>
            <w:gridSpan w:val="5"/>
          </w:tcPr>
          <w:p w14:paraId="534296A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14:paraId="723D1B24" w14:textId="77777777" w:rsidTr="00255F1F">
        <w:tc>
          <w:tcPr>
            <w:tcW w:w="1947" w:type="dxa"/>
          </w:tcPr>
          <w:p w14:paraId="2928C25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BB397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14:paraId="53C186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14:paraId="423F6E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167DC6B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E463025" w14:textId="77777777" w:rsidTr="00B36E55">
        <w:tc>
          <w:tcPr>
            <w:tcW w:w="9345" w:type="dxa"/>
            <w:gridSpan w:val="5"/>
          </w:tcPr>
          <w:p w14:paraId="2D472AE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14:paraId="0000F4DE" w14:textId="77777777" w:rsidTr="00255F1F">
        <w:tc>
          <w:tcPr>
            <w:tcW w:w="1947" w:type="dxa"/>
          </w:tcPr>
          <w:p w14:paraId="05B1CC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10B2B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14:paraId="748E6CC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14:paraId="16EF3F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14:paraId="735455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56EA01C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6472F82A" w14:textId="77777777" w:rsidTr="00255F1F">
        <w:tc>
          <w:tcPr>
            <w:tcW w:w="1947" w:type="dxa"/>
          </w:tcPr>
          <w:p w14:paraId="3FBE9FF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0F0AE2B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14:paraId="2FA7E83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14:paraId="57842A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469A88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144A5C03" w14:textId="77777777" w:rsidTr="00255F1F">
        <w:tc>
          <w:tcPr>
            <w:tcW w:w="1947" w:type="dxa"/>
          </w:tcPr>
          <w:p w14:paraId="29A75B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14:paraId="146065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14:paraId="5131D8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005196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55039A1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14:paraId="063AAEA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542FB23F" w14:textId="77777777" w:rsidTr="00255F1F">
        <w:tc>
          <w:tcPr>
            <w:tcW w:w="1947" w:type="dxa"/>
          </w:tcPr>
          <w:p w14:paraId="03B8AC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5EC9A91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14:paraId="7968737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372207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2F82C16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6415A3D" w14:textId="77777777"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44FFE12D" w14:textId="77777777" w:rsidTr="00255F1F">
        <w:tc>
          <w:tcPr>
            <w:tcW w:w="1947" w:type="dxa"/>
          </w:tcPr>
          <w:p w14:paraId="44D5FD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607625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14:paraId="2F8D11A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51EC3BC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EBDBC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FE9BCE0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0453332A" w14:textId="77777777" w:rsidTr="00255F1F">
        <w:tc>
          <w:tcPr>
            <w:tcW w:w="1947" w:type="dxa"/>
          </w:tcPr>
          <w:p w14:paraId="276E42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4BF284B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14:paraId="31D9A3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055372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D5A29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37063605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07440EE1" w14:textId="77777777" w:rsidTr="00255F1F">
        <w:tc>
          <w:tcPr>
            <w:tcW w:w="1947" w:type="dxa"/>
          </w:tcPr>
          <w:p w14:paraId="06DE81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2119765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14:paraId="68DDC5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1EF6DC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7F7E2D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696EE63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14:paraId="58FB8915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44C6BF13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1"/>
        <w:gridCol w:w="2641"/>
        <w:gridCol w:w="1749"/>
        <w:gridCol w:w="1796"/>
        <w:gridCol w:w="1588"/>
      </w:tblGrid>
      <w:tr w:rsidR="004633C2" w:rsidRPr="004633C2" w14:paraId="775FACFD" w14:textId="77777777" w:rsidTr="00B36E55">
        <w:tc>
          <w:tcPr>
            <w:tcW w:w="1573" w:type="dxa"/>
          </w:tcPr>
          <w:p w14:paraId="179D0A9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14:paraId="7EAB9EF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14:paraId="18FE435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6D6A6A1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267526D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CF5C662" w14:textId="77777777" w:rsidTr="00B36E55">
        <w:tc>
          <w:tcPr>
            <w:tcW w:w="9345" w:type="dxa"/>
            <w:gridSpan w:val="5"/>
          </w:tcPr>
          <w:p w14:paraId="2C7C708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4ED3E568" w14:textId="77777777" w:rsidTr="00B36E55">
        <w:tc>
          <w:tcPr>
            <w:tcW w:w="1573" w:type="dxa"/>
          </w:tcPr>
          <w:p w14:paraId="3BC861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789" w:type="dxa"/>
          </w:tcPr>
          <w:p w14:paraId="114542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9" w:type="dxa"/>
          </w:tcPr>
          <w:p w14:paraId="2906E8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6" w:type="dxa"/>
          </w:tcPr>
          <w:p w14:paraId="0901CC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5126C5D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A8E3A83" w14:textId="77777777" w:rsidTr="00B36E55">
        <w:tc>
          <w:tcPr>
            <w:tcW w:w="9345" w:type="dxa"/>
            <w:gridSpan w:val="5"/>
          </w:tcPr>
          <w:p w14:paraId="3214946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4EB750FB" w14:textId="77777777" w:rsidTr="00B36E55">
        <w:tc>
          <w:tcPr>
            <w:tcW w:w="1573" w:type="dxa"/>
          </w:tcPr>
          <w:p w14:paraId="1D67A08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2B8685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14:paraId="62C2485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14:paraId="525ED27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1ABC8E99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1B0F8D2" w14:textId="77777777" w:rsidTr="00B36E55">
        <w:tc>
          <w:tcPr>
            <w:tcW w:w="9345" w:type="dxa"/>
            <w:gridSpan w:val="5"/>
          </w:tcPr>
          <w:p w14:paraId="69AA9F5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687EA2E8" w14:textId="77777777" w:rsidTr="00B36E55">
        <w:tc>
          <w:tcPr>
            <w:tcW w:w="1573" w:type="dxa"/>
          </w:tcPr>
          <w:p w14:paraId="0D466D0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61D260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14:paraId="5ED15F8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14:paraId="214A4E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AA50A0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B078102" w14:textId="77777777" w:rsidTr="00B36E55">
        <w:tc>
          <w:tcPr>
            <w:tcW w:w="1573" w:type="dxa"/>
          </w:tcPr>
          <w:p w14:paraId="5D3C7B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745A69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14:paraId="4B7F5D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14:paraId="702AE57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38B274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14:paraId="312684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DB31A5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49A8442" w14:textId="77777777" w:rsidTr="00B36E55">
        <w:tc>
          <w:tcPr>
            <w:tcW w:w="9345" w:type="dxa"/>
            <w:gridSpan w:val="5"/>
          </w:tcPr>
          <w:p w14:paraId="79ED030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AF3BFBF" w14:textId="77777777" w:rsidTr="00B36E55">
        <w:tc>
          <w:tcPr>
            <w:tcW w:w="1573" w:type="dxa"/>
          </w:tcPr>
          <w:p w14:paraId="06D081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080743E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9" w:type="dxa"/>
          </w:tcPr>
          <w:p w14:paraId="19C415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12753A1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642C7B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340FD230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DFF401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187"/>
        <w:gridCol w:w="1932"/>
        <w:gridCol w:w="1794"/>
        <w:gridCol w:w="1588"/>
      </w:tblGrid>
      <w:tr w:rsidR="004633C2" w:rsidRPr="004633C2" w14:paraId="20FEA078" w14:textId="77777777" w:rsidTr="00B36E55">
        <w:tc>
          <w:tcPr>
            <w:tcW w:w="1844" w:type="dxa"/>
          </w:tcPr>
          <w:p w14:paraId="2449DB1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14:paraId="4065DD9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14:paraId="1EF1B49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39AA693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14:paraId="5994153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B90454A" w14:textId="77777777" w:rsidTr="00B36E55">
        <w:tc>
          <w:tcPr>
            <w:tcW w:w="9345" w:type="dxa"/>
            <w:gridSpan w:val="5"/>
          </w:tcPr>
          <w:p w14:paraId="635EEBF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61DED46C" w14:textId="77777777" w:rsidTr="00B36E55">
        <w:tc>
          <w:tcPr>
            <w:tcW w:w="1844" w:type="dxa"/>
          </w:tcPr>
          <w:p w14:paraId="78BF15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14:paraId="55B445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14:paraId="7FD056F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14:paraId="76A582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4684708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AB80015" w14:textId="77777777" w:rsidTr="00B36E55">
        <w:tc>
          <w:tcPr>
            <w:tcW w:w="9345" w:type="dxa"/>
            <w:gridSpan w:val="5"/>
          </w:tcPr>
          <w:p w14:paraId="3C880F1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4C4C39C2" w14:textId="77777777" w:rsidTr="00B36E55">
        <w:tc>
          <w:tcPr>
            <w:tcW w:w="1844" w:type="dxa"/>
          </w:tcPr>
          <w:p w14:paraId="0FE802D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52C1CA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14:paraId="6F8057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14:paraId="299D12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 социальному партнерству</w:t>
            </w:r>
          </w:p>
        </w:tc>
        <w:tc>
          <w:tcPr>
            <w:tcW w:w="1418" w:type="dxa"/>
          </w:tcPr>
          <w:p w14:paraId="09CB035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68DBDFFD" w14:textId="77777777" w:rsidTr="00B36E55">
        <w:tc>
          <w:tcPr>
            <w:tcW w:w="9345" w:type="dxa"/>
            <w:gridSpan w:val="5"/>
          </w:tcPr>
          <w:p w14:paraId="2350ABC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14:paraId="4F6DB907" w14:textId="77777777" w:rsidTr="00B36E55">
        <w:tc>
          <w:tcPr>
            <w:tcW w:w="1844" w:type="dxa"/>
          </w:tcPr>
          <w:p w14:paraId="562CEB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144686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Постановки театральной студии Мининского университета «ЖЕСТ»</w:t>
            </w:r>
          </w:p>
        </w:tc>
        <w:tc>
          <w:tcPr>
            <w:tcW w:w="1995" w:type="dxa"/>
          </w:tcPr>
          <w:p w14:paraId="70A560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4" w:type="dxa"/>
          </w:tcPr>
          <w:p w14:paraId="13735F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4C32AEE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34CA430" w14:textId="77777777" w:rsidTr="00B36E55">
        <w:tc>
          <w:tcPr>
            <w:tcW w:w="9345" w:type="dxa"/>
            <w:gridSpan w:val="5"/>
          </w:tcPr>
          <w:p w14:paraId="3F600FD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70D7A449" w14:textId="77777777" w:rsidTr="00B36E55">
        <w:tc>
          <w:tcPr>
            <w:tcW w:w="1844" w:type="dxa"/>
          </w:tcPr>
          <w:p w14:paraId="0E43B3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565015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95" w:type="dxa"/>
          </w:tcPr>
          <w:p w14:paraId="594D88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0E8907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39E3BD0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F6BAD7F" w14:textId="77777777" w:rsidTr="00B36E55">
        <w:tc>
          <w:tcPr>
            <w:tcW w:w="1844" w:type="dxa"/>
          </w:tcPr>
          <w:p w14:paraId="1BC670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14:paraId="26CAE2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14:paraId="505BE0F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6FD1ED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14:paraId="6392E5D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1587EB6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14:paraId="1A5FA6A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6288A69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0EBB54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D966451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0"/>
        <w:gridCol w:w="2644"/>
        <w:gridCol w:w="1747"/>
        <w:gridCol w:w="1796"/>
        <w:gridCol w:w="1588"/>
      </w:tblGrid>
      <w:tr w:rsidR="004633C2" w:rsidRPr="004633C2" w14:paraId="00F32B22" w14:textId="77777777" w:rsidTr="00B36E55">
        <w:tc>
          <w:tcPr>
            <w:tcW w:w="1573" w:type="dxa"/>
          </w:tcPr>
          <w:p w14:paraId="0D937D7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14:paraId="6E41632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14:paraId="5D857AA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64BE337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6FC8AF1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6C51FCA4" w14:textId="77777777" w:rsidTr="00B36E55">
        <w:tc>
          <w:tcPr>
            <w:tcW w:w="9345" w:type="dxa"/>
            <w:gridSpan w:val="5"/>
          </w:tcPr>
          <w:p w14:paraId="0BCA560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14:paraId="16BEF55E" w14:textId="77777777" w:rsidTr="00B36E55">
        <w:tc>
          <w:tcPr>
            <w:tcW w:w="1573" w:type="dxa"/>
          </w:tcPr>
          <w:p w14:paraId="2055FF3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1E2D15A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14:paraId="42A3BF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1EEB99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4F62A77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6ED2976" w14:textId="77777777" w:rsidTr="00B36E55">
        <w:tc>
          <w:tcPr>
            <w:tcW w:w="1573" w:type="dxa"/>
          </w:tcPr>
          <w:p w14:paraId="36D7E407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14:paraId="1353A1F5" w14:textId="77777777"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0A78FD70" w14:textId="77777777"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14:paraId="5E9F657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14:paraId="24044D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541AA4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1D22463C" w14:textId="77777777"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14:paraId="5EBB09F7" w14:textId="77777777" w:rsidTr="00B36E55">
        <w:tc>
          <w:tcPr>
            <w:tcW w:w="9345" w:type="dxa"/>
            <w:gridSpan w:val="5"/>
          </w:tcPr>
          <w:p w14:paraId="135C808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663E93F3" w14:textId="77777777" w:rsidTr="00B36E55">
        <w:tc>
          <w:tcPr>
            <w:tcW w:w="1573" w:type="dxa"/>
          </w:tcPr>
          <w:p w14:paraId="487A23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0B26B0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14:paraId="27C0DC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Творческий концерт</w:t>
            </w:r>
          </w:p>
        </w:tc>
        <w:tc>
          <w:tcPr>
            <w:tcW w:w="1796" w:type="dxa"/>
          </w:tcPr>
          <w:p w14:paraId="2CC80B1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115E35B1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6BD961" w14:textId="77777777" w:rsidTr="00B36E55">
        <w:tc>
          <w:tcPr>
            <w:tcW w:w="9345" w:type="dxa"/>
            <w:gridSpan w:val="5"/>
          </w:tcPr>
          <w:p w14:paraId="09BECA8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3856CFDA" w14:textId="77777777" w:rsidTr="00B36E55">
        <w:tc>
          <w:tcPr>
            <w:tcW w:w="1573" w:type="dxa"/>
          </w:tcPr>
          <w:p w14:paraId="7F7F5D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43748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14:paraId="67D793D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14:paraId="5450C9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3A4D08C9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DC1A06D" w14:textId="77777777" w:rsidTr="00B36E55">
        <w:tc>
          <w:tcPr>
            <w:tcW w:w="9345" w:type="dxa"/>
            <w:gridSpan w:val="5"/>
          </w:tcPr>
          <w:p w14:paraId="7570A6F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14:paraId="77F167DB" w14:textId="77777777" w:rsidTr="00B36E55">
        <w:tc>
          <w:tcPr>
            <w:tcW w:w="1573" w:type="dxa"/>
          </w:tcPr>
          <w:p w14:paraId="083462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CA12D5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14:paraId="2E5610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36C664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741C2CD9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50566A0" w14:textId="77777777" w:rsidTr="00B36E55">
        <w:tc>
          <w:tcPr>
            <w:tcW w:w="9345" w:type="dxa"/>
            <w:gridSpan w:val="5"/>
          </w:tcPr>
          <w:p w14:paraId="032A337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703C4B44" w14:textId="77777777" w:rsidTr="00B36E55">
        <w:tc>
          <w:tcPr>
            <w:tcW w:w="1573" w:type="dxa"/>
          </w:tcPr>
          <w:p w14:paraId="3B3ECE6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3816B2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14:paraId="46F879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455EF3D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66BCB36D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52F86A" w14:textId="77777777" w:rsidTr="00B36E55">
        <w:tc>
          <w:tcPr>
            <w:tcW w:w="9345" w:type="dxa"/>
            <w:gridSpan w:val="5"/>
          </w:tcPr>
          <w:p w14:paraId="5420546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14:paraId="50EABB65" w14:textId="77777777" w:rsidTr="00B36E55">
        <w:tc>
          <w:tcPr>
            <w:tcW w:w="1573" w:type="dxa"/>
          </w:tcPr>
          <w:p w14:paraId="4510E4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40DB0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14:paraId="0C4702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14:paraId="1B34D7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554B9D9F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6E16CA" w14:textId="77777777" w:rsidTr="00B36E55">
        <w:tc>
          <w:tcPr>
            <w:tcW w:w="9345" w:type="dxa"/>
            <w:gridSpan w:val="5"/>
          </w:tcPr>
          <w:p w14:paraId="5823FB5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147FDE36" w14:textId="77777777" w:rsidTr="00B36E55">
        <w:tc>
          <w:tcPr>
            <w:tcW w:w="1573" w:type="dxa"/>
          </w:tcPr>
          <w:p w14:paraId="556D29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7E130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 «ТОП-5 Мининского»</w:t>
            </w:r>
          </w:p>
        </w:tc>
        <w:tc>
          <w:tcPr>
            <w:tcW w:w="1747" w:type="dxa"/>
          </w:tcPr>
          <w:p w14:paraId="74FCD3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224E072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2675E932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9CEEE99" w14:textId="77777777" w:rsidTr="00B36E55">
        <w:tc>
          <w:tcPr>
            <w:tcW w:w="9345" w:type="dxa"/>
            <w:gridSpan w:val="5"/>
          </w:tcPr>
          <w:p w14:paraId="087C76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14:paraId="6A435D04" w14:textId="77777777" w:rsidTr="00B36E55">
        <w:tc>
          <w:tcPr>
            <w:tcW w:w="1573" w:type="dxa"/>
          </w:tcPr>
          <w:p w14:paraId="02A4314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0037E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14:paraId="512680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14:paraId="4D1824D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14:paraId="324B16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05A6C795" w14:textId="77777777"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14:paraId="018D5661" w14:textId="77777777" w:rsidTr="00B36E55">
        <w:tc>
          <w:tcPr>
            <w:tcW w:w="9345" w:type="dxa"/>
            <w:gridSpan w:val="5"/>
          </w:tcPr>
          <w:p w14:paraId="3554640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8CD91E0" w14:textId="77777777" w:rsidTr="00B36E55">
        <w:tc>
          <w:tcPr>
            <w:tcW w:w="1573" w:type="dxa"/>
          </w:tcPr>
          <w:p w14:paraId="26377CD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39BC0C8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7" w:type="dxa"/>
          </w:tcPr>
          <w:p w14:paraId="7E39A1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04089B0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59309B9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DE3278E" w14:textId="77777777" w:rsidTr="00B36E55">
        <w:tc>
          <w:tcPr>
            <w:tcW w:w="1573" w:type="dxa"/>
          </w:tcPr>
          <w:p w14:paraId="416203A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68342B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14:paraId="3465D50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14:paraId="41A9D5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B61B17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6E716B4B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02E0DF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1992"/>
        <w:gridCol w:w="2049"/>
        <w:gridCol w:w="1778"/>
        <w:gridCol w:w="1575"/>
      </w:tblGrid>
      <w:tr w:rsidR="004633C2" w:rsidRPr="004633C2" w14:paraId="579E515E" w14:textId="77777777" w:rsidTr="00B36E55">
        <w:tc>
          <w:tcPr>
            <w:tcW w:w="1844" w:type="dxa"/>
          </w:tcPr>
          <w:p w14:paraId="51DB728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14:paraId="6AC6B50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14:paraId="641AFE7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7AA20FD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14:paraId="3646DD2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12BDA2FC" w14:textId="77777777" w:rsidTr="00B36E55">
        <w:tc>
          <w:tcPr>
            <w:tcW w:w="9345" w:type="dxa"/>
            <w:gridSpan w:val="5"/>
          </w:tcPr>
          <w:p w14:paraId="6FA472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015E0D0D" w14:textId="77777777" w:rsidTr="00B36E55">
        <w:tc>
          <w:tcPr>
            <w:tcW w:w="1844" w:type="dxa"/>
          </w:tcPr>
          <w:p w14:paraId="102267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14:paraId="12EF3DC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14:paraId="7F2283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14:paraId="6A1E1DF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06FF02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FD84C15" w14:textId="77777777" w:rsidTr="00B36E55">
        <w:tc>
          <w:tcPr>
            <w:tcW w:w="9345" w:type="dxa"/>
            <w:gridSpan w:val="5"/>
          </w:tcPr>
          <w:p w14:paraId="1027544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5BCA4A4" w14:textId="77777777" w:rsidTr="00B36E55">
        <w:tc>
          <w:tcPr>
            <w:tcW w:w="1844" w:type="dxa"/>
          </w:tcPr>
          <w:p w14:paraId="37EB9A6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14:paraId="648E6E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41" w:type="dxa"/>
          </w:tcPr>
          <w:p w14:paraId="4725A6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0A75AE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5FC578E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1DD64D6" w14:textId="77777777" w:rsidTr="00B36E55">
        <w:tc>
          <w:tcPr>
            <w:tcW w:w="1844" w:type="dxa"/>
          </w:tcPr>
          <w:p w14:paraId="2104F62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56650AF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1941" w:type="dxa"/>
          </w:tcPr>
          <w:p w14:paraId="7D619D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</w:tcPr>
          <w:p w14:paraId="24DBDC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413" w:type="dxa"/>
          </w:tcPr>
          <w:p w14:paraId="219E52DB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E46FF7D" w14:textId="77777777" w:rsidTr="00B36E55">
        <w:tc>
          <w:tcPr>
            <w:tcW w:w="1844" w:type="dxa"/>
          </w:tcPr>
          <w:p w14:paraId="3572584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7EB29E1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14:paraId="2568F9C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14:paraId="474344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7AA7A9F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14:paraId="0D30E6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819510C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B923991" w14:textId="77777777" w:rsidTr="00B36E55">
        <w:tc>
          <w:tcPr>
            <w:tcW w:w="1844" w:type="dxa"/>
          </w:tcPr>
          <w:p w14:paraId="34C45F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14:paraId="6C857D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14:paraId="5835EE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27FDA85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14:paraId="492F82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14:paraId="3EB89A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B15BA2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5432732" w14:textId="77777777" w:rsidTr="00B36E55">
        <w:tc>
          <w:tcPr>
            <w:tcW w:w="1844" w:type="dxa"/>
          </w:tcPr>
          <w:p w14:paraId="53B71E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14:paraId="3311893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14:paraId="42CB0E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14:paraId="02FC06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1986038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B4D2BF0" w14:textId="77777777" w:rsidTr="00B36E55">
        <w:tc>
          <w:tcPr>
            <w:tcW w:w="1844" w:type="dxa"/>
          </w:tcPr>
          <w:p w14:paraId="3C4374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14:paraId="02C6A8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14:paraId="1A4A6B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14:paraId="340BEA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81F7EB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A9B80E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AAC511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50"/>
        <w:gridCol w:w="1961"/>
        <w:gridCol w:w="1821"/>
        <w:gridCol w:w="1757"/>
        <w:gridCol w:w="1556"/>
      </w:tblGrid>
      <w:tr w:rsidR="004633C2" w:rsidRPr="004633C2" w14:paraId="5B8982D4" w14:textId="77777777" w:rsidTr="00B36E55">
        <w:tc>
          <w:tcPr>
            <w:tcW w:w="2299" w:type="dxa"/>
          </w:tcPr>
          <w:p w14:paraId="5FB0BEC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14:paraId="1A93615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14:paraId="230ADF7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14:paraId="732A9D6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14:paraId="44E68BA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7BD0BAD7" w14:textId="77777777" w:rsidTr="00B36E55">
        <w:tc>
          <w:tcPr>
            <w:tcW w:w="9345" w:type="dxa"/>
            <w:gridSpan w:val="5"/>
          </w:tcPr>
          <w:p w14:paraId="456CD91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2047FB1A" w14:textId="77777777" w:rsidTr="00B36E55">
        <w:tc>
          <w:tcPr>
            <w:tcW w:w="2299" w:type="dxa"/>
          </w:tcPr>
          <w:p w14:paraId="119CBD8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451E80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14:paraId="3E33FC9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14:paraId="6B6E54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14:paraId="02AB661A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14:paraId="04789325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20B19F8E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942BC07" w14:textId="77777777"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14:paraId="7034450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9C56CF5" w14:textId="77777777" w:rsidTr="00B36E55">
        <w:tc>
          <w:tcPr>
            <w:tcW w:w="9345" w:type="dxa"/>
            <w:gridSpan w:val="5"/>
          </w:tcPr>
          <w:p w14:paraId="0478CFB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14:paraId="2C2F11CF" w14:textId="77777777" w:rsidTr="00B36E55">
        <w:tc>
          <w:tcPr>
            <w:tcW w:w="2299" w:type="dxa"/>
          </w:tcPr>
          <w:p w14:paraId="15F1C5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002" w:type="dxa"/>
          </w:tcPr>
          <w:p w14:paraId="773E18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14:paraId="2436F8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14:paraId="6BF188D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2C1B3E3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C68CF81" w14:textId="77777777" w:rsidTr="00B36E55">
        <w:tc>
          <w:tcPr>
            <w:tcW w:w="9345" w:type="dxa"/>
            <w:gridSpan w:val="5"/>
          </w:tcPr>
          <w:p w14:paraId="24CB0AC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D9114D0" w14:textId="77777777" w:rsidTr="00B36E55">
        <w:tc>
          <w:tcPr>
            <w:tcW w:w="2299" w:type="dxa"/>
          </w:tcPr>
          <w:p w14:paraId="7BED5A9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BB8F45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59" w:type="dxa"/>
          </w:tcPr>
          <w:p w14:paraId="6182DBA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</w:tcPr>
          <w:p w14:paraId="7431E0B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3886FC7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0CEADDC" w14:textId="77777777" w:rsidTr="00B36E55">
        <w:tc>
          <w:tcPr>
            <w:tcW w:w="2299" w:type="dxa"/>
          </w:tcPr>
          <w:p w14:paraId="31D83B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14:paraId="4F6B3E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14:paraId="6040E0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14:paraId="33E58CB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08535AC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4A4E4D7" w14:textId="77777777" w:rsidTr="00B36E55">
        <w:tc>
          <w:tcPr>
            <w:tcW w:w="2299" w:type="dxa"/>
          </w:tcPr>
          <w:p w14:paraId="13F0866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обучающихся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14:paraId="0D61AB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14:paraId="76F305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14:paraId="642733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4EE4A54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1F81A05" w14:textId="77777777" w:rsidTr="00B36E55">
        <w:tc>
          <w:tcPr>
            <w:tcW w:w="2299" w:type="dxa"/>
          </w:tcPr>
          <w:p w14:paraId="34EBDC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77157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14:paraId="3228CF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14:paraId="62BBAF5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5543B80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55C02CD" w14:textId="77777777" w:rsidTr="00B36E55">
        <w:tc>
          <w:tcPr>
            <w:tcW w:w="2299" w:type="dxa"/>
          </w:tcPr>
          <w:p w14:paraId="460B09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14:paraId="306942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14:paraId="5119AB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60D50E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68ACD0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14:paraId="48C03C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11E6266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75E453F4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3759D8B" w14:textId="77777777"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229B888" w14:textId="77777777"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5992DD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482"/>
        <w:gridCol w:w="1635"/>
        <w:gridCol w:w="1795"/>
        <w:gridCol w:w="1588"/>
      </w:tblGrid>
      <w:tr w:rsidR="004633C2" w:rsidRPr="004633C2" w14:paraId="6F8B6799" w14:textId="77777777" w:rsidTr="00B36E55">
        <w:tc>
          <w:tcPr>
            <w:tcW w:w="1845" w:type="dxa"/>
          </w:tcPr>
          <w:p w14:paraId="10809BA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14:paraId="30E0039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14:paraId="1CF6EBB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47BC700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14:paraId="2322225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15B716E" w14:textId="77777777" w:rsidTr="00B36E55">
        <w:tc>
          <w:tcPr>
            <w:tcW w:w="9345" w:type="dxa"/>
            <w:gridSpan w:val="5"/>
          </w:tcPr>
          <w:p w14:paraId="5212412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780DB61D" w14:textId="77777777" w:rsidTr="00B36E55">
        <w:tc>
          <w:tcPr>
            <w:tcW w:w="1845" w:type="dxa"/>
          </w:tcPr>
          <w:p w14:paraId="4C1B5C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50AA4F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635" w:type="dxa"/>
          </w:tcPr>
          <w:p w14:paraId="30BEA8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1D556F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71A5933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ED9E6F2" w14:textId="77777777" w:rsidTr="00B36E55">
        <w:tc>
          <w:tcPr>
            <w:tcW w:w="1845" w:type="dxa"/>
          </w:tcPr>
          <w:p w14:paraId="411070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2EBC4D0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</w:tcPr>
          <w:p w14:paraId="08E345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 w14:paraId="11DEEE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14:paraId="30729DF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3822170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78B1D14" w14:textId="77777777" w:rsidTr="00B36E55">
        <w:tc>
          <w:tcPr>
            <w:tcW w:w="1845" w:type="dxa"/>
          </w:tcPr>
          <w:p w14:paraId="587D9A5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14:paraId="6597FAC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14:paraId="127CEDC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5DBAAF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5DE500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14:paraId="355710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681C7A4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1EE75FB6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D4F7B9F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14:paraId="37053AD8" w14:textId="77777777" w:rsidTr="00C43382">
        <w:tc>
          <w:tcPr>
            <w:tcW w:w="1996" w:type="dxa"/>
          </w:tcPr>
          <w:p w14:paraId="5D46469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14:paraId="6C0E37A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14:paraId="787957E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622F3F1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14:paraId="499367E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0435DC39" w14:textId="77777777" w:rsidTr="00B36E55">
        <w:tc>
          <w:tcPr>
            <w:tcW w:w="9345" w:type="dxa"/>
            <w:gridSpan w:val="5"/>
          </w:tcPr>
          <w:p w14:paraId="5EAF3FF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14:paraId="0E4C6F80" w14:textId="77777777" w:rsidTr="007B3AD0">
        <w:tc>
          <w:tcPr>
            <w:tcW w:w="1996" w:type="dxa"/>
          </w:tcPr>
          <w:p w14:paraId="214E22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4DA12B2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14:paraId="3B01A9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14:paraId="49C7B3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14:paraId="0D2CE4A6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14:paraId="2CFD4BA5" w14:textId="77777777" w:rsidTr="00B36E55">
        <w:tc>
          <w:tcPr>
            <w:tcW w:w="9345" w:type="dxa"/>
            <w:gridSpan w:val="5"/>
          </w:tcPr>
          <w:p w14:paraId="255E480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0B2BED8B" w14:textId="77777777" w:rsidTr="00C43382">
        <w:tc>
          <w:tcPr>
            <w:tcW w:w="1996" w:type="dxa"/>
          </w:tcPr>
          <w:p w14:paraId="0C4BC76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522D27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14:paraId="2963D4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14:paraId="75DCFAAF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3989FBE4" w14:textId="77777777"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7D913E74" w14:textId="77777777"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14:paraId="4815E62B" w14:textId="77777777"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98F4338" w14:textId="77777777" w:rsidTr="00B36E55">
        <w:tc>
          <w:tcPr>
            <w:tcW w:w="9345" w:type="dxa"/>
            <w:gridSpan w:val="5"/>
          </w:tcPr>
          <w:p w14:paraId="2F44B2E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Декабрь</w:t>
            </w:r>
          </w:p>
        </w:tc>
      </w:tr>
      <w:tr w:rsidR="004633C2" w:rsidRPr="004633C2" w14:paraId="59638953" w14:textId="77777777" w:rsidTr="00C43382">
        <w:tc>
          <w:tcPr>
            <w:tcW w:w="1996" w:type="dxa"/>
          </w:tcPr>
          <w:p w14:paraId="0812A14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4DC0C8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14:paraId="77E8FA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3FD24E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020D758E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6281317" w14:textId="77777777" w:rsidTr="00B36E55">
        <w:tc>
          <w:tcPr>
            <w:tcW w:w="9345" w:type="dxa"/>
            <w:gridSpan w:val="5"/>
          </w:tcPr>
          <w:p w14:paraId="5A980C9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7683700D" w14:textId="77777777" w:rsidTr="00C43382">
        <w:tc>
          <w:tcPr>
            <w:tcW w:w="1996" w:type="dxa"/>
          </w:tcPr>
          <w:p w14:paraId="1A7114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7F1CEC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«Ледниковый период»</w:t>
            </w:r>
          </w:p>
        </w:tc>
        <w:tc>
          <w:tcPr>
            <w:tcW w:w="1860" w:type="dxa"/>
          </w:tcPr>
          <w:p w14:paraId="13AA00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7BE247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32E0D621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A6AFE17" w14:textId="77777777" w:rsidTr="00B36E55">
        <w:tc>
          <w:tcPr>
            <w:tcW w:w="9345" w:type="dxa"/>
            <w:gridSpan w:val="5"/>
          </w:tcPr>
          <w:p w14:paraId="2B6E882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7A558162" w14:textId="77777777" w:rsidTr="00C43382">
        <w:tc>
          <w:tcPr>
            <w:tcW w:w="1996" w:type="dxa"/>
          </w:tcPr>
          <w:p w14:paraId="05A286B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47178D9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14:paraId="6DA0F6D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532B37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14:paraId="3BFF10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431AE87B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D20662B" w14:textId="77777777" w:rsidTr="00B36E55">
        <w:tc>
          <w:tcPr>
            <w:tcW w:w="9345" w:type="dxa"/>
            <w:gridSpan w:val="5"/>
          </w:tcPr>
          <w:p w14:paraId="3D51907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14:paraId="632008DD" w14:textId="77777777" w:rsidTr="00C43382">
        <w:tc>
          <w:tcPr>
            <w:tcW w:w="1996" w:type="dxa"/>
          </w:tcPr>
          <w:p w14:paraId="5EFC75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162B45B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14:paraId="151E1DB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3F6639E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14:paraId="4FC890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5C5614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6D54A3E2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34C1323" w14:textId="77777777" w:rsidTr="00B36E55">
        <w:tc>
          <w:tcPr>
            <w:tcW w:w="9345" w:type="dxa"/>
            <w:gridSpan w:val="5"/>
          </w:tcPr>
          <w:p w14:paraId="5F00F88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022A4F7" w14:textId="77777777" w:rsidTr="00C43382">
        <w:tc>
          <w:tcPr>
            <w:tcW w:w="1996" w:type="dxa"/>
          </w:tcPr>
          <w:p w14:paraId="5886FE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4DD8BE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60" w:type="dxa"/>
          </w:tcPr>
          <w:p w14:paraId="0F0A6B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1DBC26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560F9DB9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6DF57CC" w14:textId="77777777" w:rsidTr="00C43382">
        <w:tc>
          <w:tcPr>
            <w:tcW w:w="1996" w:type="dxa"/>
          </w:tcPr>
          <w:p w14:paraId="3C1F5AA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19E527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14:paraId="0720EFF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14:paraId="15A2A5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1BB055FC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01898956" w14:textId="77777777" w:rsidTr="00C43382">
        <w:tc>
          <w:tcPr>
            <w:tcW w:w="1996" w:type="dxa"/>
          </w:tcPr>
          <w:p w14:paraId="5138103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Профилактическая деятельность</w:t>
            </w:r>
          </w:p>
        </w:tc>
        <w:tc>
          <w:tcPr>
            <w:tcW w:w="2107" w:type="dxa"/>
          </w:tcPr>
          <w:p w14:paraId="6ED3D9E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14:paraId="505BB31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68F30F9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14:paraId="4FA8F1B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1F4DAA43" w14:textId="77777777"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14:paraId="473CBE82" w14:textId="77777777" w:rsidTr="00C43382">
        <w:tc>
          <w:tcPr>
            <w:tcW w:w="1996" w:type="dxa"/>
          </w:tcPr>
          <w:p w14:paraId="1466562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14:paraId="3504BD1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</w:tcPr>
          <w:p w14:paraId="11D6D7F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</w:tcPr>
          <w:p w14:paraId="7A26D35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3E8674D4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7E0A5C12" w14:textId="77777777" w:rsidTr="00C43382">
        <w:tc>
          <w:tcPr>
            <w:tcW w:w="1996" w:type="dxa"/>
          </w:tcPr>
          <w:p w14:paraId="006564B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14:paraId="4CD63C2A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14:paraId="51CEF61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0BC4C37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168BEC5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14:paraId="10F6E1AF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14:paraId="6A3CB7C2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36628EB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6E7B0AF5" w14:textId="77777777"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827A3" w14:textId="77777777" w:rsidR="00CC1CED" w:rsidRDefault="00CC1CED">
      <w:r>
        <w:separator/>
      </w:r>
    </w:p>
  </w:endnote>
  <w:endnote w:type="continuationSeparator" w:id="0">
    <w:p w14:paraId="5A3A5C35" w14:textId="77777777" w:rsidR="00CC1CED" w:rsidRDefault="00CC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4D84A" w14:textId="77777777"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2148D8">
      <w:rPr>
        <w:rFonts w:ascii="Times New Roman" w:hAnsi="Times New Roman" w:cs="Times New Roman"/>
        <w:noProof/>
        <w:sz w:val="28"/>
      </w:rPr>
      <w:t>14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EE58F" w14:textId="77777777" w:rsidR="00CC1CED" w:rsidRDefault="00CC1CED">
      <w:r>
        <w:separator/>
      </w:r>
    </w:p>
  </w:footnote>
  <w:footnote w:type="continuationSeparator" w:id="0">
    <w:p w14:paraId="702B1BF8" w14:textId="77777777" w:rsidR="00CC1CED" w:rsidRDefault="00CC1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8E3BF6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C1CED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E0690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2D60"/>
  <w15:docId w15:val="{1CB4FB0E-D383-8048-AC4F-1C0A8DF1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8522D-61B6-402A-BEF9-20734AEB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2846</Words>
  <Characters>16224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Комышкова</cp:lastModifiedBy>
  <cp:revision>3</cp:revision>
  <dcterms:created xsi:type="dcterms:W3CDTF">2021-07-03T10:22:00Z</dcterms:created>
  <dcterms:modified xsi:type="dcterms:W3CDTF">2021-07-03T10:26:00Z</dcterms:modified>
</cp:coreProperties>
</file>